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6BF90BEB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0B52C5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7F3CC7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EA067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079F2486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F3CC7">
        <w:rPr>
          <w:rFonts w:ascii="Times New Roman" w:hAnsi="Times New Roman" w:cs="Times New Roman"/>
          <w:sz w:val="24"/>
          <w:szCs w:val="24"/>
          <w:lang w:val="lt-LT"/>
        </w:rPr>
        <w:t>spalio 20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284CC68D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7F3CC7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7EE9B56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0B52C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0CCAAE9E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0B52C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23346A55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C6E2B" w14:textId="77777777" w:rsidR="00AA3FD8" w:rsidRDefault="00AA3FD8" w:rsidP="0087691B">
      <w:pPr>
        <w:spacing w:after="0" w:line="240" w:lineRule="auto"/>
      </w:pPr>
      <w:r>
        <w:separator/>
      </w:r>
    </w:p>
  </w:endnote>
  <w:endnote w:type="continuationSeparator" w:id="0">
    <w:p w14:paraId="2C40E996" w14:textId="77777777" w:rsidR="00AA3FD8" w:rsidRDefault="00AA3FD8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EE191" w14:textId="77777777" w:rsidR="00AA3FD8" w:rsidRDefault="00AA3FD8" w:rsidP="0087691B">
      <w:pPr>
        <w:spacing w:after="0" w:line="240" w:lineRule="auto"/>
      </w:pPr>
      <w:r>
        <w:separator/>
      </w:r>
    </w:p>
  </w:footnote>
  <w:footnote w:type="continuationSeparator" w:id="0">
    <w:p w14:paraId="4FF65B76" w14:textId="77777777" w:rsidR="00AA3FD8" w:rsidRDefault="00AA3FD8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2584680">
    <w:abstractNumId w:val="11"/>
  </w:num>
  <w:num w:numId="2" w16cid:durableId="271976537">
    <w:abstractNumId w:val="6"/>
  </w:num>
  <w:num w:numId="3" w16cid:durableId="1116411977">
    <w:abstractNumId w:val="0"/>
  </w:num>
  <w:num w:numId="4" w16cid:durableId="1985038164">
    <w:abstractNumId w:val="1"/>
  </w:num>
  <w:num w:numId="5" w16cid:durableId="1799908028">
    <w:abstractNumId w:val="2"/>
  </w:num>
  <w:num w:numId="6" w16cid:durableId="1617370188">
    <w:abstractNumId w:val="3"/>
  </w:num>
  <w:num w:numId="7" w16cid:durableId="329412220">
    <w:abstractNumId w:val="4"/>
  </w:num>
  <w:num w:numId="8" w16cid:durableId="689840717">
    <w:abstractNumId w:val="7"/>
  </w:num>
  <w:num w:numId="9" w16cid:durableId="172114063">
    <w:abstractNumId w:val="8"/>
  </w:num>
  <w:num w:numId="10" w16cid:durableId="1995257944">
    <w:abstractNumId w:val="5"/>
  </w:num>
  <w:num w:numId="11" w16cid:durableId="1732579876">
    <w:abstractNumId w:val="10"/>
  </w:num>
  <w:num w:numId="12" w16cid:durableId="1753428183">
    <w:abstractNumId w:val="12"/>
  </w:num>
  <w:num w:numId="13" w16cid:durableId="2104377862">
    <w:abstractNumId w:val="13"/>
  </w:num>
  <w:num w:numId="14" w16cid:durableId="1804734718">
    <w:abstractNumId w:val="15"/>
  </w:num>
  <w:num w:numId="15" w16cid:durableId="1900899351">
    <w:abstractNumId w:val="14"/>
  </w:num>
  <w:num w:numId="16" w16cid:durableId="8693005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0B52C5"/>
    <w:rsid w:val="001040AB"/>
    <w:rsid w:val="0019395B"/>
    <w:rsid w:val="00195E20"/>
    <w:rsid w:val="001B7BC5"/>
    <w:rsid w:val="002112D2"/>
    <w:rsid w:val="00231B4F"/>
    <w:rsid w:val="00245C51"/>
    <w:rsid w:val="00296705"/>
    <w:rsid w:val="002A4805"/>
    <w:rsid w:val="002E4859"/>
    <w:rsid w:val="002F17CE"/>
    <w:rsid w:val="00302E1F"/>
    <w:rsid w:val="0031552A"/>
    <w:rsid w:val="003333C7"/>
    <w:rsid w:val="0039090A"/>
    <w:rsid w:val="00414257"/>
    <w:rsid w:val="004464B6"/>
    <w:rsid w:val="004814DE"/>
    <w:rsid w:val="00482DEC"/>
    <w:rsid w:val="004976B7"/>
    <w:rsid w:val="004E2A75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5F5412"/>
    <w:rsid w:val="00603997"/>
    <w:rsid w:val="00622233"/>
    <w:rsid w:val="00665A27"/>
    <w:rsid w:val="00667BD0"/>
    <w:rsid w:val="00673959"/>
    <w:rsid w:val="006817C9"/>
    <w:rsid w:val="006836F6"/>
    <w:rsid w:val="006C6DB3"/>
    <w:rsid w:val="006F34B6"/>
    <w:rsid w:val="00720297"/>
    <w:rsid w:val="007A3D5D"/>
    <w:rsid w:val="007F3CC7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9519D"/>
    <w:rsid w:val="009C42E5"/>
    <w:rsid w:val="009C639B"/>
    <w:rsid w:val="009D2378"/>
    <w:rsid w:val="00A05157"/>
    <w:rsid w:val="00A25ED5"/>
    <w:rsid w:val="00A303B7"/>
    <w:rsid w:val="00A45DC5"/>
    <w:rsid w:val="00A53B98"/>
    <w:rsid w:val="00AA3FD8"/>
    <w:rsid w:val="00AA72D6"/>
    <w:rsid w:val="00AA7F94"/>
    <w:rsid w:val="00B121E0"/>
    <w:rsid w:val="00B1604D"/>
    <w:rsid w:val="00B4395C"/>
    <w:rsid w:val="00BE24A6"/>
    <w:rsid w:val="00BF5AC2"/>
    <w:rsid w:val="00C0703D"/>
    <w:rsid w:val="00C60124"/>
    <w:rsid w:val="00C72513"/>
    <w:rsid w:val="00C91F92"/>
    <w:rsid w:val="00CA5BA0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A067A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2023-10-31T12:37:00Z</dcterms:created>
  <dc:creator>Renata Paškauskienė</dc:creator>
  <cp:lastModifiedBy>Admin SAC</cp:lastModifiedBy>
  <dcterms:modified xsi:type="dcterms:W3CDTF">2025-10-19T14:55:00Z</dcterms:modified>
  <cp:revision>9</cp:revision>
</cp:coreProperties>
</file>